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D72F3" w14:textId="26544196" w:rsidR="002025CC" w:rsidRPr="00EC110A" w:rsidRDefault="006846CF" w:rsidP="002025CC">
      <w:pPr>
        <w:pStyle w:val="Textbody"/>
        <w:widowControl w:val="0"/>
        <w:spacing w:after="0" w:line="440" w:lineRule="exact"/>
        <w:jc w:val="center"/>
        <w:rPr>
          <w:rFonts w:ascii="Aptos" w:hAnsi="Aptos"/>
          <w:b/>
          <w:color w:val="222222"/>
          <w:kern w:val="3"/>
          <w:sz w:val="36"/>
          <w:szCs w:val="36"/>
        </w:rPr>
      </w:pPr>
      <w:r w:rsidRPr="00EC110A">
        <w:rPr>
          <w:rFonts w:ascii="Aptos" w:hAnsi="Aptos"/>
          <w:b/>
          <w:color w:val="222222"/>
          <w:kern w:val="3"/>
          <w:sz w:val="36"/>
          <w:szCs w:val="36"/>
        </w:rPr>
        <w:t xml:space="preserve">Lancio della Campagna </w:t>
      </w:r>
    </w:p>
    <w:p w14:paraId="046C8BAF" w14:textId="24B5F660" w:rsidR="006846CF" w:rsidRPr="00EC110A" w:rsidRDefault="006846CF" w:rsidP="002025CC">
      <w:pPr>
        <w:pStyle w:val="Textbody"/>
        <w:widowControl w:val="0"/>
        <w:spacing w:after="0" w:line="440" w:lineRule="exact"/>
        <w:jc w:val="center"/>
        <w:rPr>
          <w:rFonts w:ascii="Aptos" w:hAnsi="Aptos"/>
          <w:b/>
          <w:color w:val="222222"/>
          <w:kern w:val="3"/>
          <w:sz w:val="36"/>
          <w:szCs w:val="36"/>
        </w:rPr>
      </w:pPr>
      <w:r w:rsidRPr="00EC110A">
        <w:rPr>
          <w:rFonts w:ascii="Aptos" w:hAnsi="Aptos"/>
          <w:b/>
          <w:color w:val="222222"/>
          <w:kern w:val="3"/>
          <w:sz w:val="36"/>
          <w:szCs w:val="36"/>
        </w:rPr>
        <w:t>STOP FONDAMENTALISMI - STOP APARTHEID DI GENERE</w:t>
      </w:r>
    </w:p>
    <w:p w14:paraId="7B8E70BA" w14:textId="55E8A0B7" w:rsidR="002025CC" w:rsidRPr="00CB31DC" w:rsidRDefault="002025CC" w:rsidP="00F4574D">
      <w:pPr>
        <w:pStyle w:val="Textbody"/>
        <w:widowControl w:val="0"/>
        <w:spacing w:after="0" w:line="32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</w:p>
    <w:p w14:paraId="7798913F" w14:textId="11D3FC7F" w:rsidR="00EC110A" w:rsidRDefault="009A08E1" w:rsidP="002602DB">
      <w:pPr>
        <w:pStyle w:val="Textbody"/>
        <w:widowControl w:val="0"/>
        <w:spacing w:after="16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Cs/>
          <w:i/>
          <w:iCs/>
          <w:color w:val="222222"/>
          <w:kern w:val="3"/>
          <w:sz w:val="22"/>
          <w:szCs w:val="22"/>
        </w:rPr>
        <w:t xml:space="preserve">Milano, </w:t>
      </w:r>
      <w:r w:rsidR="00F70191">
        <w:rPr>
          <w:rFonts w:ascii="Aptos" w:hAnsi="Aptos"/>
          <w:bCs/>
          <w:i/>
          <w:iCs/>
          <w:color w:val="222222"/>
          <w:kern w:val="3"/>
          <w:sz w:val="22"/>
          <w:szCs w:val="22"/>
        </w:rPr>
        <w:t>10</w:t>
      </w:r>
      <w:r>
        <w:rPr>
          <w:rFonts w:ascii="Aptos" w:hAnsi="Aptos"/>
          <w:bCs/>
          <w:i/>
          <w:iCs/>
          <w:color w:val="222222"/>
          <w:kern w:val="3"/>
          <w:sz w:val="22"/>
          <w:szCs w:val="22"/>
        </w:rPr>
        <w:t xml:space="preserve"> dicembre</w:t>
      </w:r>
      <w:r w:rsidRPr="00CB31DC">
        <w:rPr>
          <w:rFonts w:ascii="Aptos" w:hAnsi="Aptos"/>
          <w:bCs/>
          <w:i/>
          <w:iCs/>
          <w:color w:val="222222"/>
          <w:kern w:val="3"/>
          <w:sz w:val="22"/>
          <w:szCs w:val="22"/>
        </w:rPr>
        <w:t xml:space="preserve"> 2024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</w:t>
      </w:r>
      <w:r>
        <w:rPr>
          <w:rFonts w:ascii="Aptos" w:hAnsi="Aptos"/>
          <w:bCs/>
          <w:color w:val="222222"/>
          <w:kern w:val="3"/>
          <w:sz w:val="22"/>
          <w:szCs w:val="22"/>
        </w:rPr>
        <w:t>–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I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n occasione della </w:t>
      </w:r>
      <w:r w:rsidRPr="00EC2527">
        <w:rPr>
          <w:rFonts w:ascii="Aptos" w:hAnsi="Aptos"/>
          <w:b/>
          <w:color w:val="222222"/>
          <w:kern w:val="3"/>
          <w:sz w:val="22"/>
          <w:szCs w:val="22"/>
        </w:rPr>
        <w:t>Giornata mondiale dei Diritti Umani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 che si celebra </w:t>
      </w:r>
      <w:r w:rsidR="00F70191">
        <w:rPr>
          <w:rFonts w:ascii="Aptos" w:hAnsi="Aptos"/>
          <w:bCs/>
          <w:color w:val="222222"/>
          <w:kern w:val="3"/>
          <w:sz w:val="22"/>
          <w:szCs w:val="22"/>
        </w:rPr>
        <w:t>oggi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 in tutto il mondo, i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l </w:t>
      </w:r>
      <w:r w:rsidR="006846CF" w:rsidRPr="00101F8E">
        <w:rPr>
          <w:rFonts w:ascii="Aptos" w:hAnsi="Aptos"/>
          <w:bCs/>
          <w:i/>
          <w:iCs/>
          <w:color w:val="222222"/>
          <w:kern w:val="3"/>
          <w:sz w:val="22"/>
          <w:szCs w:val="22"/>
        </w:rPr>
        <w:t>CISDA</w:t>
      </w:r>
      <w:r w:rsidR="006846CF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(Coordinamento Italiano Sostegno Donne Afghane) </w:t>
      </w:r>
      <w:r w:rsidR="00BA01A5" w:rsidRPr="003D5D27">
        <w:rPr>
          <w:rFonts w:ascii="Aptos" w:hAnsi="Aptos"/>
          <w:bCs/>
          <w:color w:val="222222"/>
          <w:kern w:val="3"/>
          <w:sz w:val="22"/>
          <w:szCs w:val="22"/>
        </w:rPr>
        <w:t>con la rete di associazioni con la quale collabora in Italia e in Europa</w:t>
      </w:r>
      <w:r w:rsidR="006846CF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lancia la </w:t>
      </w:r>
    </w:p>
    <w:p w14:paraId="02BDD4F4" w14:textId="762BC8D4" w:rsidR="00212080" w:rsidRPr="00CB31DC" w:rsidRDefault="006846CF" w:rsidP="002602DB">
      <w:pPr>
        <w:pStyle w:val="Textbody"/>
        <w:widowControl w:val="0"/>
        <w:spacing w:after="160" w:line="300" w:lineRule="exact"/>
        <w:jc w:val="center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/>
          <w:color w:val="222222"/>
          <w:kern w:val="3"/>
          <w:sz w:val="22"/>
          <w:szCs w:val="22"/>
        </w:rPr>
        <w:t>Campagna STOP FONDAMENTALISMI - STOP APARTHEID DI GENERE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>.</w:t>
      </w:r>
    </w:p>
    <w:p w14:paraId="586586F9" w14:textId="3EE69ECD" w:rsidR="007648C7" w:rsidRDefault="00EC110A" w:rsidP="002602DB">
      <w:pPr>
        <w:pStyle w:val="Textbody"/>
        <w:widowControl w:val="0"/>
        <w:spacing w:after="16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/>
          <w:noProof/>
          <w:color w:val="222222"/>
          <w:kern w:val="3"/>
          <w:sz w:val="22"/>
          <w:szCs w:val="22"/>
        </w:rPr>
        <w:drawing>
          <wp:anchor distT="0" distB="0" distL="114300" distR="114300" simplePos="0" relativeHeight="251661824" behindDoc="0" locked="0" layoutInCell="1" allowOverlap="1" wp14:anchorId="5E410903" wp14:editId="08C952F5">
            <wp:simplePos x="0" y="0"/>
            <wp:positionH relativeFrom="margin">
              <wp:posOffset>4794885</wp:posOffset>
            </wp:positionH>
            <wp:positionV relativeFrom="paragraph">
              <wp:posOffset>9525</wp:posOffset>
            </wp:positionV>
            <wp:extent cx="1314450" cy="1314450"/>
            <wp:effectExtent l="0" t="0" r="0" b="0"/>
            <wp:wrapSquare wrapText="bothSides"/>
            <wp:docPr id="19865373" name="Immagine 1" descr="Immagine che contiene testo, Viso umano, poster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5373" name="Immagine 1" descr="Immagine che contiene testo, Viso umano, poster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46CF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I fondamentalismi, nelle loro diverse forme e caratterizzazioni, creano sempre apartheid di genere e </w:t>
      </w:r>
      <w:hyperlink r:id="rId9" w:history="1">
        <w:r w:rsidR="006846CF" w:rsidRPr="003271F6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 xml:space="preserve">l’Afghanistan è il Paese che </w:t>
        </w:r>
        <w:r w:rsidR="00A07870" w:rsidRPr="003271F6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 xml:space="preserve">ne </w:t>
        </w:r>
        <w:r w:rsidR="006846CF" w:rsidRPr="003271F6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rappresenta il caso più emblematico</w:t>
        </w:r>
      </w:hyperlink>
      <w:r w:rsidR="00A07870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, </w:t>
      </w:r>
      <w:r w:rsidR="006846CF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anche se non è il solo. L’autodeterminazione della donna </w:t>
      </w:r>
      <w:r w:rsidR="008257A5" w:rsidRPr="008D3F84">
        <w:rPr>
          <w:rFonts w:ascii="Aptos" w:hAnsi="Aptos"/>
          <w:bCs/>
          <w:color w:val="222222"/>
          <w:kern w:val="3"/>
          <w:sz w:val="22"/>
          <w:szCs w:val="22"/>
        </w:rPr>
        <w:t>e degli individui LGBTQI+</w:t>
      </w:r>
      <w:r w:rsidR="008257A5">
        <w:rPr>
          <w:rFonts w:ascii="Aptos" w:hAnsi="Aptos"/>
          <w:bCs/>
          <w:color w:val="222222"/>
          <w:kern w:val="3"/>
          <w:sz w:val="22"/>
          <w:szCs w:val="22"/>
        </w:rPr>
        <w:t xml:space="preserve"> </w:t>
      </w:r>
      <w:r w:rsidR="006846CF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vede infatti drammatiche limitazioni ovunque nel mondo, anche nel mondo occidentale. La </w:t>
      </w:r>
      <w:r w:rsidR="006846CF" w:rsidRPr="00CB31DC">
        <w:rPr>
          <w:rFonts w:ascii="Aptos" w:hAnsi="Aptos"/>
          <w:b/>
          <w:color w:val="222222"/>
          <w:kern w:val="3"/>
          <w:sz w:val="22"/>
          <w:szCs w:val="22"/>
        </w:rPr>
        <w:t>promozione del valore della laicità è l’argine più efficace ai fondamentalismi</w:t>
      </w:r>
      <w:r w:rsidR="003B687C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, e quindi all’apartheid di genere, </w:t>
      </w:r>
      <w:r w:rsidR="006846CF" w:rsidRPr="00CB31DC">
        <w:rPr>
          <w:rFonts w:ascii="Aptos" w:hAnsi="Aptos"/>
          <w:bCs/>
          <w:color w:val="222222"/>
          <w:kern w:val="3"/>
          <w:sz w:val="22"/>
          <w:szCs w:val="22"/>
        </w:rPr>
        <w:t>come indicano le organizzazioni progressiste, democratiche e antifondamentaliste anche in Afghanistan.</w:t>
      </w:r>
    </w:p>
    <w:p w14:paraId="47ADADBD" w14:textId="3AF23838" w:rsidR="00E102C2" w:rsidRDefault="008D3F84" w:rsidP="002602DB">
      <w:pPr>
        <w:pStyle w:val="Textbody"/>
        <w:widowControl w:val="0"/>
        <w:spacing w:after="16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8D3F84">
        <w:rPr>
          <w:rFonts w:ascii="Aptos" w:hAnsi="Aptos"/>
          <w:bCs/>
          <w:color w:val="222222"/>
          <w:kern w:val="3"/>
          <w:sz w:val="22"/>
          <w:szCs w:val="22"/>
        </w:rPr>
        <w:t xml:space="preserve">Il </w:t>
      </w:r>
      <w:hyperlink r:id="rId10" w:history="1">
        <w:r w:rsidR="00AF637E" w:rsidRPr="00AF637E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r</w:t>
        </w:r>
        <w:r w:rsidRPr="00AF637E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egime fondamentalista dei talebani</w:t>
        </w:r>
      </w:hyperlink>
      <w:r w:rsidRPr="008D3F84">
        <w:rPr>
          <w:rFonts w:ascii="Aptos" w:hAnsi="Aptos"/>
          <w:bCs/>
          <w:color w:val="222222"/>
          <w:kern w:val="3"/>
          <w:sz w:val="22"/>
          <w:szCs w:val="22"/>
        </w:rPr>
        <w:t xml:space="preserve"> è </w:t>
      </w:r>
      <w:r w:rsidRPr="00E102C2">
        <w:rPr>
          <w:rFonts w:ascii="Aptos" w:hAnsi="Aptos"/>
          <w:b/>
          <w:color w:val="222222"/>
          <w:kern w:val="3"/>
          <w:sz w:val="22"/>
          <w:szCs w:val="22"/>
        </w:rPr>
        <w:t>responsabile della soppressione dei più elementari diritti umani della popolazione civile</w:t>
      </w:r>
      <w:r w:rsidRPr="008D3F84">
        <w:rPr>
          <w:rFonts w:ascii="Aptos" w:hAnsi="Aptos"/>
          <w:bCs/>
          <w:color w:val="222222"/>
          <w:kern w:val="3"/>
          <w:sz w:val="22"/>
          <w:szCs w:val="22"/>
        </w:rPr>
        <w:t>, in particolare delle donne e degli individui LGBTQI+, frutto del deliberato proposito di tradurre in sistema di governo un’idea fondamentalista che ha come principale obiettivo l’annientamento sistematico e istituzionale delle donne come traduzione pratica della legge divina (sharia).</w:t>
      </w:r>
    </w:p>
    <w:p w14:paraId="152C478E" w14:textId="6DBC4D9C" w:rsidR="003B687C" w:rsidRPr="00CB31DC" w:rsidRDefault="00E102C2" w:rsidP="002602DB">
      <w:pPr>
        <w:pStyle w:val="Textbody"/>
        <w:widowControl w:val="0"/>
        <w:spacing w:after="16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E102C2">
        <w:rPr>
          <w:rFonts w:ascii="Aptos" w:hAnsi="Aptos"/>
          <w:bCs/>
          <w:color w:val="222222"/>
          <w:kern w:val="3"/>
          <w:sz w:val="22"/>
          <w:szCs w:val="22"/>
        </w:rPr>
        <w:t>L’Afghanistan, a partire dalla fine degli anni ’70, è stato un Paese che ha subito</w:t>
      </w:r>
      <w:hyperlink r:id="rId11" w:history="1">
        <w:r w:rsidRPr="00AF637E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 xml:space="preserve"> </w:t>
        </w:r>
        <w:r w:rsidRPr="00AF637E">
          <w:rPr>
            <w:rStyle w:val="Collegamentoipertestuale"/>
            <w:rFonts w:ascii="Aptos" w:hAnsi="Aptos"/>
            <w:b/>
            <w:kern w:val="3"/>
            <w:sz w:val="22"/>
            <w:szCs w:val="22"/>
          </w:rPr>
          <w:t>ingerenze straniere da parte di potenze internazionali e regionali</w:t>
        </w:r>
      </w:hyperlink>
      <w:r w:rsidRPr="00E102C2">
        <w:rPr>
          <w:rFonts w:ascii="Aptos" w:hAnsi="Aptos"/>
          <w:bCs/>
          <w:color w:val="222222"/>
          <w:kern w:val="3"/>
          <w:sz w:val="22"/>
          <w:szCs w:val="22"/>
        </w:rPr>
        <w:t xml:space="preserve"> che hanno finanziato e armato gruppi fondamentalisti per sostenere la propria egemonia coloniale.</w:t>
      </w:r>
      <w:r w:rsidR="00E0511C">
        <w:rPr>
          <w:rFonts w:ascii="Aptos" w:hAnsi="Aptos"/>
          <w:bCs/>
          <w:color w:val="222222"/>
          <w:kern w:val="3"/>
          <w:sz w:val="22"/>
          <w:szCs w:val="22"/>
        </w:rPr>
        <w:t xml:space="preserve"> </w:t>
      </w:r>
      <w:r w:rsidRPr="00E102C2">
        <w:rPr>
          <w:rFonts w:ascii="Aptos" w:hAnsi="Aptos"/>
          <w:bCs/>
          <w:color w:val="222222"/>
          <w:kern w:val="3"/>
          <w:sz w:val="22"/>
          <w:szCs w:val="22"/>
        </w:rPr>
        <w:t xml:space="preserve">Questi drammatici eventi, comuni a molti paesi, hanno generato </w:t>
      </w:r>
      <w:r w:rsidRPr="00E0511C">
        <w:rPr>
          <w:rFonts w:ascii="Aptos" w:hAnsi="Aptos"/>
          <w:b/>
          <w:color w:val="222222"/>
          <w:kern w:val="3"/>
          <w:sz w:val="22"/>
          <w:szCs w:val="22"/>
        </w:rPr>
        <w:t>decenni di guerre</w:t>
      </w:r>
      <w:r w:rsidRPr="00E102C2">
        <w:rPr>
          <w:rFonts w:ascii="Aptos" w:hAnsi="Aptos"/>
          <w:bCs/>
          <w:color w:val="222222"/>
          <w:kern w:val="3"/>
          <w:sz w:val="22"/>
          <w:szCs w:val="22"/>
        </w:rPr>
        <w:t xml:space="preserve"> che hanno provocato migliaia di vittime civili, corruzione endemica, traffico di droga, devastazione del tessuto sociale e ambientale e migrazioni forzate - il brodo di coltura del terrorismo e del fondamentalismo.</w:t>
      </w:r>
    </w:p>
    <w:p w14:paraId="072726E4" w14:textId="77777777" w:rsidR="00EF0B9F" w:rsidRPr="00CB31DC" w:rsidRDefault="00EF0B9F" w:rsidP="00EF0B9F">
      <w:pPr>
        <w:pStyle w:val="Textbody"/>
        <w:widowControl w:val="0"/>
        <w:spacing w:after="16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La Campagna STOP FONDAMENTALISMI - STOP APARTHEID DI GENERE si pone ambiziosi, ma fondamentali </w:t>
      </w:r>
      <w:r w:rsidRPr="00CB31DC">
        <w:rPr>
          <w:rFonts w:ascii="Aptos" w:hAnsi="Aptos"/>
          <w:b/>
          <w:color w:val="222222"/>
          <w:kern w:val="3"/>
          <w:sz w:val="22"/>
          <w:szCs w:val="22"/>
        </w:rPr>
        <w:t>obiettivi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>:</w:t>
      </w:r>
    </w:p>
    <w:p w14:paraId="040B9FA5" w14:textId="1C7644AC" w:rsidR="00EF0B9F" w:rsidRPr="00593E3A" w:rsidRDefault="00EF0B9F" w:rsidP="00EF0B9F">
      <w:pPr>
        <w:pStyle w:val="Textbody"/>
        <w:widowControl w:val="0"/>
        <w:numPr>
          <w:ilvl w:val="0"/>
          <w:numId w:val="19"/>
        </w:numPr>
        <w:spacing w:after="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/>
          <w:color w:val="222222"/>
          <w:kern w:val="3"/>
          <w:sz w:val="22"/>
          <w:szCs w:val="22"/>
        </w:rPr>
        <w:t>Riconoscimento dell’apartheid di genere come crimine contro l’umanità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 </w:t>
      </w:r>
      <w:r w:rsidRPr="00381B62">
        <w:rPr>
          <w:rFonts w:ascii="Aptos" w:hAnsi="Aptos"/>
          <w:b/>
          <w:color w:val="222222"/>
          <w:kern w:val="3"/>
          <w:sz w:val="22"/>
          <w:szCs w:val="22"/>
        </w:rPr>
        <w:t xml:space="preserve">e </w:t>
      </w:r>
      <w:r>
        <w:rPr>
          <w:rFonts w:ascii="Aptos" w:hAnsi="Aptos"/>
          <w:b/>
          <w:color w:val="222222"/>
          <w:kern w:val="3"/>
          <w:sz w:val="22"/>
          <w:szCs w:val="22"/>
        </w:rPr>
        <w:t xml:space="preserve">della </w:t>
      </w:r>
      <w:r w:rsidRPr="00381B62">
        <w:rPr>
          <w:rFonts w:ascii="Aptos" w:hAnsi="Aptos"/>
          <w:b/>
          <w:color w:val="222222"/>
          <w:kern w:val="3"/>
          <w:sz w:val="22"/>
          <w:szCs w:val="22"/>
        </w:rPr>
        <w:t>sua sistematica applicazione in Afghanistan</w:t>
      </w:r>
      <w:r>
        <w:rPr>
          <w:rFonts w:ascii="Aptos" w:hAnsi="Aptos"/>
          <w:b/>
          <w:color w:val="222222"/>
          <w:kern w:val="3"/>
          <w:sz w:val="22"/>
          <w:szCs w:val="22"/>
        </w:rPr>
        <w:t xml:space="preserve"> - </w:t>
      </w:r>
      <w:r w:rsidRPr="00593E3A">
        <w:rPr>
          <w:rFonts w:ascii="Aptos" w:hAnsi="Aptos"/>
          <w:bCs/>
          <w:color w:val="222222"/>
          <w:kern w:val="3"/>
          <w:sz w:val="22"/>
          <w:szCs w:val="22"/>
        </w:rPr>
        <w:t xml:space="preserve">Considerare l’apartheid di genere al pari dell’apartheid di razza all’interno dei Trattati internazionali è il primo passo per un’efficace azione di contrasto a questo crimine. Per questo, con il supporto di un team di giuriste, il CISDA ha inviato una </w:t>
      </w:r>
      <w:hyperlink r:id="rId12" w:history="1">
        <w:r w:rsidRPr="00382437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proposta di codificazione del reato di “apartheid di genere”</w:t>
        </w:r>
      </w:hyperlink>
      <w:r w:rsidRPr="00593E3A">
        <w:rPr>
          <w:rFonts w:ascii="Aptos" w:hAnsi="Aptos"/>
          <w:bCs/>
          <w:color w:val="222222"/>
          <w:kern w:val="3"/>
          <w:sz w:val="22"/>
          <w:szCs w:val="22"/>
        </w:rPr>
        <w:t xml:space="preserve"> come contributo della società civile ai lavori in corso della Sesta Commissione giuridica dell’Assemblea Generale delle Nazioni Unite, per un recepimento nella Convenzione sulla prevenzione e la punizione dei crimini contro l’Umanità in fase di discussione da parte dell’ONU.</w:t>
      </w:r>
    </w:p>
    <w:p w14:paraId="4CF833DD" w14:textId="3027C76B" w:rsidR="00EF0B9F" w:rsidRDefault="00EF0B9F" w:rsidP="00EF0B9F">
      <w:pPr>
        <w:pStyle w:val="Textbody"/>
        <w:widowControl w:val="0"/>
        <w:numPr>
          <w:ilvl w:val="0"/>
          <w:numId w:val="19"/>
        </w:numPr>
        <w:spacing w:after="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AF637E">
        <w:rPr>
          <w:rFonts w:ascii="Aptos" w:hAnsi="Aptos"/>
          <w:b/>
          <w:color w:val="222222"/>
          <w:kern w:val="3"/>
          <w:sz w:val="22"/>
          <w:szCs w:val="22"/>
        </w:rPr>
        <w:t>Non riconoscimento, né giuridico né di fatto, del regime fondamentalista taleb</w:t>
      </w:r>
      <w:r w:rsidRPr="00CB31DC">
        <w:rPr>
          <w:rFonts w:ascii="Aptos" w:hAnsi="Aptos"/>
          <w:b/>
          <w:color w:val="222222"/>
          <w:kern w:val="3"/>
          <w:sz w:val="22"/>
          <w:szCs w:val="22"/>
        </w:rPr>
        <w:t>ano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 - </w:t>
      </w:r>
      <w:r w:rsidRPr="00501042">
        <w:rPr>
          <w:rFonts w:ascii="Aptos" w:hAnsi="Aptos"/>
          <w:bCs/>
          <w:color w:val="222222"/>
          <w:kern w:val="3"/>
          <w:sz w:val="22"/>
          <w:szCs w:val="22"/>
        </w:rPr>
        <w:t xml:space="preserve">Sono necessari </w:t>
      </w:r>
      <w:hyperlink r:id="rId13" w:history="1">
        <w:r w:rsidRPr="00DE11AA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provvedimenti urgenti che mettano al bando il regime talebano</w:t>
        </w:r>
      </w:hyperlink>
      <w:r w:rsidRPr="00501042">
        <w:rPr>
          <w:rFonts w:ascii="Aptos" w:hAnsi="Aptos"/>
          <w:bCs/>
          <w:color w:val="222222"/>
          <w:kern w:val="3"/>
          <w:sz w:val="22"/>
          <w:szCs w:val="22"/>
        </w:rPr>
        <w:t xml:space="preserve"> estromettendone i </w:t>
      </w:r>
      <w:r w:rsidRPr="00501042">
        <w:rPr>
          <w:rFonts w:ascii="Aptos" w:hAnsi="Aptos"/>
          <w:bCs/>
          <w:color w:val="222222"/>
          <w:kern w:val="3"/>
          <w:sz w:val="22"/>
          <w:szCs w:val="22"/>
        </w:rPr>
        <w:lastRenderedPageBreak/>
        <w:t>rappresentanti da incontri della diplomazia internazionale e applicando le limitazioni totali di viaggio ai suoi esponenti, come già previste dalle sanzioni anti-terrorismo.  Un passo importante per questo obiettivo è l’azione presa da</w:t>
      </w:r>
      <w:r>
        <w:rPr>
          <w:rFonts w:ascii="Aptos" w:hAnsi="Aptos"/>
          <w:bCs/>
          <w:color w:val="222222"/>
          <w:kern w:val="3"/>
          <w:sz w:val="22"/>
          <w:szCs w:val="22"/>
        </w:rPr>
        <w:t>:</w:t>
      </w:r>
    </w:p>
    <w:p w14:paraId="68EA8497" w14:textId="77777777" w:rsidR="00EF0B9F" w:rsidRPr="00522CAE" w:rsidRDefault="00EF0B9F" w:rsidP="00EF0B9F">
      <w:pPr>
        <w:pStyle w:val="Textbody"/>
        <w:widowControl w:val="0"/>
        <w:numPr>
          <w:ilvl w:val="1"/>
          <w:numId w:val="19"/>
        </w:numPr>
        <w:spacing w:after="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522CAE">
        <w:rPr>
          <w:rFonts w:ascii="Aptos" w:hAnsi="Aptos"/>
          <w:bCs/>
          <w:color w:val="222222"/>
          <w:kern w:val="3"/>
          <w:sz w:val="22"/>
          <w:szCs w:val="22"/>
        </w:rPr>
        <w:t xml:space="preserve">Australia, Canada, Germania e Paesi Bassi, e sostenuta da altri 22 stati, di deferimento dell’Afghanistan alla </w:t>
      </w:r>
      <w:r w:rsidRPr="00492292">
        <w:rPr>
          <w:rFonts w:ascii="Aptos" w:hAnsi="Aptos"/>
          <w:b/>
          <w:color w:val="222222"/>
          <w:kern w:val="3"/>
          <w:sz w:val="22"/>
          <w:szCs w:val="22"/>
        </w:rPr>
        <w:t>Corte di Giustizia Internazionale</w:t>
      </w:r>
      <w:r w:rsidRPr="00522CAE">
        <w:rPr>
          <w:rFonts w:ascii="Aptos" w:hAnsi="Aptos"/>
          <w:bCs/>
          <w:color w:val="222222"/>
          <w:kern w:val="3"/>
          <w:sz w:val="22"/>
          <w:szCs w:val="22"/>
        </w:rPr>
        <w:t xml:space="preserve"> per violazioni della Convenzione sull’eliminazione di tutte le forme di discriminazione contro le donne (CEDAW), di cui l’Afghanistan è firmatario.</w:t>
      </w:r>
    </w:p>
    <w:p w14:paraId="07ED96DC" w14:textId="75C6A516" w:rsidR="00EF0B9F" w:rsidRPr="00522CAE" w:rsidRDefault="00EF0B9F" w:rsidP="00EF0B9F">
      <w:pPr>
        <w:pStyle w:val="Textbody"/>
        <w:widowControl w:val="0"/>
        <w:numPr>
          <w:ilvl w:val="1"/>
          <w:numId w:val="19"/>
        </w:numPr>
        <w:spacing w:after="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522CAE">
        <w:rPr>
          <w:rFonts w:ascii="Aptos" w:hAnsi="Aptos"/>
          <w:bCs/>
          <w:color w:val="222222"/>
          <w:kern w:val="3"/>
          <w:sz w:val="22"/>
          <w:szCs w:val="22"/>
        </w:rPr>
        <w:t xml:space="preserve">Cile, Costa Rica, Spagna, Francia, Lussemburgo e Messico di deferimento dell’Afghanistan per ulteriori indagini alla </w:t>
      </w:r>
      <w:r w:rsidRPr="00492292">
        <w:rPr>
          <w:rFonts w:ascii="Aptos" w:hAnsi="Aptos"/>
          <w:b/>
          <w:color w:val="222222"/>
          <w:kern w:val="3"/>
          <w:sz w:val="22"/>
          <w:szCs w:val="22"/>
        </w:rPr>
        <w:t>Corte Penale Internazionale</w:t>
      </w:r>
      <w:r w:rsidRPr="00522CAE">
        <w:rPr>
          <w:rFonts w:ascii="Aptos" w:hAnsi="Aptos"/>
          <w:bCs/>
          <w:color w:val="222222"/>
          <w:kern w:val="3"/>
          <w:sz w:val="22"/>
          <w:szCs w:val="22"/>
        </w:rPr>
        <w:t xml:space="preserve"> sulle continue violazioni dei diritti </w:t>
      </w:r>
      <w:r w:rsidR="0001098A">
        <w:rPr>
          <w:rFonts w:ascii="Aptos" w:hAnsi="Aptos"/>
          <w:bCs/>
          <w:color w:val="222222"/>
          <w:kern w:val="3"/>
          <w:sz w:val="22"/>
          <w:szCs w:val="22"/>
        </w:rPr>
        <w:t>delle</w:t>
      </w:r>
      <w:r w:rsidRPr="00522CAE">
        <w:rPr>
          <w:rFonts w:ascii="Aptos" w:hAnsi="Aptos"/>
          <w:bCs/>
          <w:color w:val="222222"/>
          <w:kern w:val="3"/>
          <w:sz w:val="22"/>
          <w:szCs w:val="22"/>
        </w:rPr>
        <w:t xml:space="preserve"> donne compiute dai talebani.</w:t>
      </w:r>
    </w:p>
    <w:p w14:paraId="4E359607" w14:textId="1530FFDC" w:rsidR="00EF0B9F" w:rsidRPr="009507E8" w:rsidRDefault="00EF0B9F" w:rsidP="00EF0B9F">
      <w:pPr>
        <w:pStyle w:val="Textbody"/>
        <w:widowControl w:val="0"/>
        <w:numPr>
          <w:ilvl w:val="0"/>
          <w:numId w:val="19"/>
        </w:numPr>
        <w:spacing w:after="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/>
          <w:color w:val="222222"/>
          <w:kern w:val="3"/>
          <w:sz w:val="22"/>
          <w:szCs w:val="22"/>
        </w:rPr>
        <w:t>Sostegno alle forze afghane antifondamentaliste e democratiche non compromesse con i precedenti governi e i partiti fondamentalisti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 - </w:t>
      </w:r>
      <w:r w:rsidRPr="00501042">
        <w:rPr>
          <w:rFonts w:ascii="Aptos" w:hAnsi="Aptos"/>
          <w:bCs/>
          <w:color w:val="222222"/>
          <w:kern w:val="3"/>
          <w:sz w:val="22"/>
          <w:szCs w:val="22"/>
        </w:rPr>
        <w:t xml:space="preserve">Contestualmente è importante che alle esponenti politiche e agli esponenti politici dei precedenti governi afghani, </w:t>
      </w:r>
      <w:hyperlink r:id="rId14" w:history="1">
        <w:r w:rsidRPr="00B35017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rappresentanti di una classe politica corrotta</w:t>
        </w:r>
      </w:hyperlink>
      <w:r w:rsidRPr="00501042">
        <w:rPr>
          <w:rFonts w:ascii="Aptos" w:hAnsi="Aptos"/>
          <w:bCs/>
          <w:color w:val="222222"/>
          <w:kern w:val="3"/>
          <w:sz w:val="22"/>
          <w:szCs w:val="22"/>
        </w:rPr>
        <w:t>, non venga riconosciuta alcuna rappresentanza politica.</w:t>
      </w:r>
    </w:p>
    <w:p w14:paraId="78C961C2" w14:textId="77777777" w:rsidR="00EF0B9F" w:rsidRDefault="00EF0B9F" w:rsidP="00EF0B9F">
      <w:pPr>
        <w:pStyle w:val="Textbody"/>
        <w:widowControl w:val="0"/>
        <w:spacing w:after="16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Per sostenere il raggiungimento di questi obiettivi, il CISDA </w:t>
      </w:r>
      <w:r w:rsidRPr="003D5D27">
        <w:rPr>
          <w:rFonts w:ascii="Aptos" w:hAnsi="Aptos"/>
          <w:bCs/>
          <w:color w:val="222222"/>
          <w:kern w:val="3"/>
          <w:sz w:val="22"/>
          <w:szCs w:val="22"/>
        </w:rPr>
        <w:t>con la rete di associazioni con la quale collabora in Italia e in Europa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, come </w:t>
      </w:r>
      <w:r w:rsidRPr="00CB31DC">
        <w:rPr>
          <w:rFonts w:ascii="Aptos" w:hAnsi="Aptos"/>
          <w:b/>
          <w:color w:val="222222"/>
          <w:kern w:val="3"/>
          <w:sz w:val="22"/>
          <w:szCs w:val="22"/>
        </w:rPr>
        <w:t>prima azione della Campagna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, promuove la </w:t>
      </w:r>
    </w:p>
    <w:p w14:paraId="60B839CC" w14:textId="77777777" w:rsidR="00EF0B9F" w:rsidRDefault="00EF0B9F" w:rsidP="00EF0B9F">
      <w:pPr>
        <w:pStyle w:val="Textbody"/>
        <w:widowControl w:val="0"/>
        <w:spacing w:after="160" w:line="300" w:lineRule="exact"/>
        <w:jc w:val="center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/>
          <w:color w:val="222222"/>
          <w:kern w:val="3"/>
          <w:sz w:val="22"/>
          <w:szCs w:val="22"/>
        </w:rPr>
        <w:t>Petizione STOP FONDAMENTALISMI - STOP APARTHEID DI GENERE</w:t>
      </w:r>
    </w:p>
    <w:p w14:paraId="168E3DB9" w14:textId="77777777" w:rsidR="00EF0B9F" w:rsidRPr="00CB31DC" w:rsidRDefault="00EF0B9F" w:rsidP="00EF0B9F">
      <w:pPr>
        <w:pStyle w:val="Textbody"/>
        <w:widowControl w:val="0"/>
        <w:spacing w:after="160" w:line="30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5148F4">
        <w:rPr>
          <w:rFonts w:ascii="Aptos" w:hAnsi="Aptos"/>
          <w:b/>
          <w:color w:val="222222"/>
          <w:kern w:val="3"/>
          <w:sz w:val="22"/>
          <w:szCs w:val="22"/>
        </w:rPr>
        <w:t>rivolta al governo italiano</w:t>
      </w: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affinché recepisca questi </w:t>
      </w:r>
      <w:proofErr w:type="gramStart"/>
      <w:r w:rsidRPr="00CB31DC">
        <w:rPr>
          <w:rFonts w:ascii="Aptos" w:hAnsi="Aptos"/>
          <w:bCs/>
          <w:color w:val="222222"/>
          <w:kern w:val="3"/>
          <w:sz w:val="22"/>
          <w:szCs w:val="22"/>
        </w:rPr>
        <w:t>3</w:t>
      </w:r>
      <w:proofErr w:type="gramEnd"/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obiettivi e se ne faccia a sua volta promotore nelle sedi istituzionali internazionali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. </w:t>
      </w:r>
    </w:p>
    <w:p w14:paraId="74F89043" w14:textId="77777777" w:rsidR="00EF0B9F" w:rsidRDefault="00EF0B9F" w:rsidP="00EF0B9F">
      <w:pPr>
        <w:widowControl w:val="0"/>
        <w:suppressAutoHyphens/>
        <w:spacing w:line="300" w:lineRule="exact"/>
        <w:jc w:val="both"/>
        <w:rPr>
          <w:rFonts w:ascii="Aptos" w:hAnsi="Aptos"/>
          <w:bCs/>
          <w:color w:val="222222"/>
          <w:kern w:val="3"/>
        </w:rPr>
      </w:pPr>
      <w:r w:rsidRPr="00CB31DC">
        <w:rPr>
          <w:rFonts w:ascii="Aptos" w:hAnsi="Aptos"/>
          <w:bCs/>
          <w:color w:val="222222"/>
          <w:kern w:val="3"/>
        </w:rPr>
        <w:t>Crediamo importanti questi contributi perché il governo italiano e la comunità internazionale siano sostenuti in una vigorosa azione di condanna e messa al bando di coloro - individui, governi di fatto, stati e regimi politici ovunque nel mondo - che applicano violazioni sistematiche e istituzionalizzate di genere. </w:t>
      </w:r>
    </w:p>
    <w:p w14:paraId="23DFC192" w14:textId="4BAADD4C" w:rsidR="00D50C80" w:rsidRPr="00825CAB" w:rsidRDefault="002602DB" w:rsidP="00EF0B9F">
      <w:pPr>
        <w:widowControl w:val="0"/>
        <w:suppressAutoHyphens/>
        <w:spacing w:line="300" w:lineRule="exact"/>
        <w:jc w:val="both"/>
        <w:rPr>
          <w:rFonts w:ascii="Aptos" w:eastAsia="NSimSun" w:hAnsi="Aptos" w:cs="Lucida Sans"/>
          <w:bCs/>
          <w:color w:val="222222"/>
          <w:kern w:val="3"/>
          <w:lang w:eastAsia="zh-CN" w:bidi="hi-IN"/>
        </w:rPr>
      </w:pPr>
      <w:r>
        <w:rPr>
          <w:rFonts w:ascii="Aptos" w:eastAsia="NSimSun" w:hAnsi="Aptos" w:cs="Lucida Sans"/>
          <w:bCs/>
          <w:color w:val="222222"/>
          <w:kern w:val="3"/>
          <w:lang w:eastAsia="zh-CN" w:bidi="hi-IN"/>
        </w:rPr>
        <w:t xml:space="preserve">Per ulteriori informazioni puoi contattare: </w:t>
      </w:r>
      <w:hyperlink r:id="rId15" w:history="1">
        <w:r w:rsidRPr="008156D2">
          <w:rPr>
            <w:rStyle w:val="Collegamentoipertestuale"/>
            <w:rFonts w:ascii="Aptos" w:eastAsia="NSimSun" w:hAnsi="Aptos" w:cs="Lucida Sans"/>
            <w:bCs/>
            <w:kern w:val="3"/>
            <w:lang w:eastAsia="zh-CN" w:bidi="hi-IN"/>
          </w:rPr>
          <w:t>rete@cisda.it</w:t>
        </w:r>
      </w:hyperlink>
      <w:r>
        <w:rPr>
          <w:rFonts w:ascii="Aptos" w:eastAsia="NSimSun" w:hAnsi="Aptos" w:cs="Lucida Sans"/>
          <w:bCs/>
          <w:color w:val="222222"/>
          <w:kern w:val="3"/>
          <w:lang w:eastAsia="zh-CN" w:bidi="hi-IN"/>
        </w:rPr>
        <w:t xml:space="preserve">   </w:t>
      </w:r>
    </w:p>
    <w:p w14:paraId="2BB8F5EA" w14:textId="77777777" w:rsidR="00D50C80" w:rsidRPr="00CB31DC" w:rsidRDefault="00D50C80" w:rsidP="00F4574D">
      <w:pPr>
        <w:pStyle w:val="Textbody"/>
        <w:widowControl w:val="0"/>
        <w:spacing w:after="0" w:line="320" w:lineRule="exact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r w:rsidRPr="00CB31DC">
        <w:rPr>
          <w:rFonts w:ascii="Aptos" w:hAnsi="Aptos"/>
          <w:bCs/>
          <w:color w:val="222222"/>
          <w:kern w:val="3"/>
          <w:sz w:val="22"/>
          <w:szCs w:val="22"/>
        </w:rPr>
        <w:t>Link utili</w:t>
      </w:r>
    </w:p>
    <w:p w14:paraId="7FC89418" w14:textId="4F96CCBA" w:rsidR="00825CAB" w:rsidRPr="00357F12" w:rsidRDefault="00825CAB" w:rsidP="00825CAB">
      <w:pPr>
        <w:pStyle w:val="Textbody"/>
        <w:widowControl w:val="0"/>
        <w:numPr>
          <w:ilvl w:val="0"/>
          <w:numId w:val="20"/>
        </w:numPr>
        <w:spacing w:after="0" w:line="320" w:lineRule="exact"/>
        <w:ind w:left="426"/>
        <w:jc w:val="both"/>
        <w:rPr>
          <w:rFonts w:ascii="Aptos" w:hAnsi="Aptos"/>
          <w:bCs/>
          <w:color w:val="222222"/>
          <w:kern w:val="3"/>
          <w:sz w:val="22"/>
          <w:szCs w:val="22"/>
        </w:rPr>
      </w:pPr>
      <w:hyperlink r:id="rId16" w:history="1">
        <w:r w:rsidRPr="00DB0FC6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Campagna STOP FONDAMENTALISMI – STOP APARTHEID DI GENERE</w:t>
        </w:r>
      </w:hyperlink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</w:t>
      </w:r>
      <w:r w:rsidRPr="00641ABD">
        <w:rPr>
          <w:rFonts w:ascii="Aptos" w:hAnsi="Aptos"/>
          <w:bCs/>
          <w:color w:val="222222"/>
          <w:kern w:val="3"/>
          <w:sz w:val="22"/>
          <w:szCs w:val="22"/>
        </w:rPr>
        <w:t>a questo link puoi trovare:</w:t>
      </w:r>
      <w:r>
        <w:rPr>
          <w:rFonts w:ascii="Aptos" w:hAnsi="Aptos"/>
          <w:bCs/>
          <w:color w:val="222222"/>
          <w:kern w:val="3"/>
          <w:sz w:val="22"/>
          <w:szCs w:val="22"/>
        </w:rPr>
        <w:t xml:space="preserve"> la petizione, materiali utili e approfondimenti.</w:t>
      </w:r>
      <w:r w:rsidRPr="00357F12">
        <w:rPr>
          <w:rFonts w:ascii="Aptos" w:hAnsi="Aptos"/>
          <w:bCs/>
          <w:color w:val="222222"/>
          <w:kern w:val="3"/>
          <w:sz w:val="22"/>
          <w:szCs w:val="22"/>
          <w:highlight w:val="yellow"/>
        </w:rPr>
        <w:t xml:space="preserve"> </w:t>
      </w:r>
    </w:p>
    <w:p w14:paraId="13AA765A" w14:textId="1B716674" w:rsidR="006846CF" w:rsidRPr="005E33EC" w:rsidRDefault="00737385" w:rsidP="00F4574D">
      <w:pPr>
        <w:pStyle w:val="Textbody"/>
        <w:widowControl w:val="0"/>
        <w:numPr>
          <w:ilvl w:val="0"/>
          <w:numId w:val="20"/>
        </w:numPr>
        <w:spacing w:after="0" w:line="320" w:lineRule="exact"/>
        <w:ind w:left="426"/>
        <w:jc w:val="both"/>
        <w:rPr>
          <w:rStyle w:val="Collegamentoipertestuale"/>
          <w:rFonts w:ascii="Aptos" w:hAnsi="Aptos"/>
          <w:bCs/>
          <w:color w:val="222222"/>
          <w:kern w:val="3"/>
          <w:sz w:val="22"/>
          <w:szCs w:val="22"/>
          <w:u w:val="none"/>
        </w:rPr>
      </w:pPr>
      <w:hyperlink r:id="rId17" w:history="1">
        <w:r w:rsidRPr="00737385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Lettera all’ONU per il riconoscimento dell’apartheid di genere come crimine contro l’umanità</w:t>
        </w:r>
      </w:hyperlink>
      <w:r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e </w:t>
      </w:r>
      <w:r w:rsidR="002329FB" w:rsidRPr="00CB31DC">
        <w:rPr>
          <w:rFonts w:ascii="Aptos" w:hAnsi="Aptos"/>
          <w:bCs/>
          <w:color w:val="222222"/>
          <w:kern w:val="3"/>
          <w:sz w:val="22"/>
          <w:szCs w:val="22"/>
        </w:rPr>
        <w:t>la</w:t>
      </w:r>
      <w:r w:rsidR="00E57A71" w:rsidRPr="00CB31DC">
        <w:rPr>
          <w:rFonts w:ascii="Aptos" w:hAnsi="Aptos"/>
          <w:bCs/>
          <w:color w:val="222222"/>
          <w:kern w:val="3"/>
          <w:sz w:val="22"/>
          <w:szCs w:val="22"/>
        </w:rPr>
        <w:t xml:space="preserve"> </w:t>
      </w:r>
      <w:hyperlink r:id="rId18" w:history="1">
        <w:r w:rsidR="002329FB" w:rsidRPr="00CB31DC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definizion</w:t>
        </w:r>
        <w:r w:rsidR="00E57A71" w:rsidRPr="00CB31DC">
          <w:rPr>
            <w:rStyle w:val="Collegamentoipertestuale"/>
            <w:rFonts w:ascii="Aptos" w:hAnsi="Aptos"/>
            <w:bCs/>
            <w:kern w:val="3"/>
            <w:sz w:val="22"/>
            <w:szCs w:val="22"/>
          </w:rPr>
          <w:t>e giuridica proposta</w:t>
        </w:r>
      </w:hyperlink>
    </w:p>
    <w:p w14:paraId="013FAA9B" w14:textId="06820CEC" w:rsidR="005E33EC" w:rsidRPr="005E33EC" w:rsidRDefault="005E33EC" w:rsidP="00F4574D">
      <w:pPr>
        <w:pStyle w:val="Textbody"/>
        <w:widowControl w:val="0"/>
        <w:numPr>
          <w:ilvl w:val="0"/>
          <w:numId w:val="20"/>
        </w:numPr>
        <w:spacing w:after="0" w:line="320" w:lineRule="exact"/>
        <w:ind w:left="426"/>
        <w:jc w:val="both"/>
        <w:rPr>
          <w:rFonts w:ascii="Aptos" w:hAnsi="Aptos"/>
          <w:bCs/>
          <w:color w:val="222222"/>
          <w:kern w:val="3"/>
          <w:sz w:val="22"/>
          <w:szCs w:val="22"/>
          <w:highlight w:val="yellow"/>
        </w:rPr>
      </w:pPr>
      <w:r w:rsidRPr="005E33EC">
        <w:rPr>
          <w:rStyle w:val="Collegamentoipertestuale"/>
          <w:rFonts w:ascii="Aptos" w:hAnsi="Aptos"/>
          <w:bCs/>
          <w:kern w:val="3"/>
          <w:sz w:val="22"/>
          <w:szCs w:val="22"/>
          <w:highlight w:val="yellow"/>
        </w:rPr>
        <w:t>aggiungere qualche link ad articoli significativi</w:t>
      </w:r>
      <w:r w:rsidR="00183BC2">
        <w:rPr>
          <w:rStyle w:val="Collegamentoipertestuale"/>
          <w:rFonts w:ascii="Aptos" w:hAnsi="Aptos"/>
          <w:bCs/>
          <w:kern w:val="3"/>
          <w:sz w:val="22"/>
          <w:szCs w:val="22"/>
          <w:highlight w:val="yellow"/>
        </w:rPr>
        <w:t xml:space="preserve"> linkando le singole parole non in fondo</w:t>
      </w:r>
    </w:p>
    <w:p w14:paraId="522E7D3A" w14:textId="4E6337E5" w:rsidR="004835AB" w:rsidRPr="00C8649E" w:rsidRDefault="004835AB" w:rsidP="00196AB9">
      <w:pPr>
        <w:widowControl w:val="0"/>
        <w:suppressAutoHyphens/>
        <w:jc w:val="center"/>
      </w:pPr>
      <w:r>
        <w:rPr>
          <w:bCs/>
          <w:sz w:val="24"/>
          <w:szCs w:val="24"/>
        </w:rPr>
        <w:t>------------------------------------</w:t>
      </w:r>
    </w:p>
    <w:p w14:paraId="44BDA5B3" w14:textId="4633CD1B" w:rsidR="006153BF" w:rsidRPr="00535AD6" w:rsidRDefault="00D87685" w:rsidP="00535AD6">
      <w:pPr>
        <w:widowControl w:val="0"/>
        <w:suppressAutoHyphens/>
        <w:spacing w:after="0" w:line="280" w:lineRule="exact"/>
        <w:jc w:val="both"/>
        <w:rPr>
          <w:rFonts w:ascii="Eras Medium ITC" w:hAnsi="Eras Medium ITC"/>
          <w:bCs/>
          <w:sz w:val="18"/>
          <w:szCs w:val="18"/>
        </w:rPr>
      </w:pPr>
      <w:r w:rsidRPr="00D87685">
        <w:rPr>
          <w:rFonts w:ascii="Eras Medium ITC" w:hAnsi="Eras Medium ITC"/>
          <w:b/>
          <w:sz w:val="20"/>
          <w:szCs w:val="20"/>
        </w:rPr>
        <w:t>CISDA</w:t>
      </w:r>
      <w:r>
        <w:rPr>
          <w:rFonts w:ascii="Eras Medium ITC" w:hAnsi="Eras Medium ITC"/>
          <w:bCs/>
          <w:sz w:val="20"/>
          <w:szCs w:val="20"/>
        </w:rPr>
        <w:t xml:space="preserve"> - </w:t>
      </w:r>
      <w:r w:rsidR="006153BF" w:rsidRPr="009A08E1">
        <w:rPr>
          <w:rFonts w:ascii="Eras Medium ITC" w:hAnsi="Eras Medium ITC"/>
          <w:bCs/>
          <w:sz w:val="18"/>
          <w:szCs w:val="18"/>
        </w:rPr>
        <w:t>Le donne del CISDA sono attive nella promozione di progetti di solidarietà a favore delle donne afghane sin dal 1999. Le finalità del CISDA si collocano nell’ambito della solidarietà sociale, della formazione, della promozione della cultura, della tutela dei diritti civili e dei diritti delle donne in Italia e all’estero</w:t>
      </w:r>
      <w:r w:rsidR="005B48CD" w:rsidRPr="009A08E1">
        <w:rPr>
          <w:rFonts w:ascii="Eras Medium ITC" w:hAnsi="Eras Medium ITC"/>
          <w:bCs/>
          <w:sz w:val="18"/>
          <w:szCs w:val="18"/>
        </w:rPr>
        <w:t xml:space="preserve">. </w:t>
      </w:r>
      <w:r w:rsidR="006C20F5" w:rsidRPr="009A08E1">
        <w:rPr>
          <w:rFonts w:ascii="Eras Medium ITC" w:hAnsi="Eras Medium ITC"/>
          <w:bCs/>
          <w:sz w:val="18"/>
          <w:szCs w:val="18"/>
        </w:rPr>
        <w:t>Per sostenere queste finalità, il</w:t>
      </w:r>
      <w:r w:rsidR="005B48CD" w:rsidRPr="009A08E1">
        <w:rPr>
          <w:rFonts w:ascii="Eras Medium ITC" w:hAnsi="Eras Medium ITC"/>
          <w:bCs/>
          <w:sz w:val="18"/>
          <w:szCs w:val="18"/>
        </w:rPr>
        <w:t xml:space="preserve"> CISDA promuove </w:t>
      </w:r>
      <w:r w:rsidR="007D0705" w:rsidRPr="009A08E1">
        <w:rPr>
          <w:rFonts w:ascii="Eras Medium ITC" w:hAnsi="Eras Medium ITC"/>
          <w:bCs/>
          <w:sz w:val="18"/>
          <w:szCs w:val="18"/>
        </w:rPr>
        <w:t xml:space="preserve">la </w:t>
      </w:r>
      <w:r w:rsidR="005B48CD" w:rsidRPr="009A08E1">
        <w:rPr>
          <w:rFonts w:ascii="Eras Medium ITC" w:hAnsi="Eras Medium ITC"/>
          <w:bCs/>
          <w:sz w:val="18"/>
          <w:szCs w:val="18"/>
        </w:rPr>
        <w:t>raccolta fondi a sostegno di progetti in Afghanistan</w:t>
      </w:r>
      <w:r w:rsidR="007D0705" w:rsidRPr="009A08E1">
        <w:rPr>
          <w:rFonts w:ascii="Eras Medium ITC" w:hAnsi="Eras Medium ITC"/>
          <w:bCs/>
          <w:sz w:val="18"/>
          <w:szCs w:val="18"/>
        </w:rPr>
        <w:t xml:space="preserve"> </w:t>
      </w:r>
      <w:r w:rsidR="00743076" w:rsidRPr="009A08E1">
        <w:rPr>
          <w:rFonts w:ascii="Eras Medium ITC" w:hAnsi="Eras Medium ITC"/>
          <w:bCs/>
          <w:sz w:val="18"/>
          <w:szCs w:val="18"/>
        </w:rPr>
        <w:t xml:space="preserve">come </w:t>
      </w:r>
      <w:r w:rsidR="007D0705" w:rsidRPr="009A08E1">
        <w:rPr>
          <w:rFonts w:ascii="Eras Medium ITC" w:hAnsi="Eras Medium ITC"/>
          <w:bCs/>
          <w:sz w:val="18"/>
          <w:szCs w:val="18"/>
        </w:rPr>
        <w:t xml:space="preserve">scuole clandestine per </w:t>
      </w:r>
      <w:r w:rsidR="008F4062" w:rsidRPr="009A08E1">
        <w:rPr>
          <w:rFonts w:ascii="Eras Medium ITC" w:hAnsi="Eras Medium ITC"/>
          <w:bCs/>
          <w:sz w:val="18"/>
          <w:szCs w:val="18"/>
        </w:rPr>
        <w:t>bambine, ragazze e donne</w:t>
      </w:r>
      <w:r w:rsidR="00743076" w:rsidRPr="009A08E1">
        <w:rPr>
          <w:rFonts w:ascii="Eras Medium ITC" w:hAnsi="Eras Medium ITC"/>
          <w:bCs/>
          <w:sz w:val="18"/>
          <w:szCs w:val="18"/>
        </w:rPr>
        <w:t>,</w:t>
      </w:r>
      <w:r w:rsidR="00D87649" w:rsidRPr="009A08E1">
        <w:rPr>
          <w:rFonts w:ascii="Eras Medium ITC" w:hAnsi="Eras Medium ITC"/>
          <w:bCs/>
          <w:sz w:val="18"/>
          <w:szCs w:val="18"/>
        </w:rPr>
        <w:t xml:space="preserve"> </w:t>
      </w:r>
      <w:r w:rsidR="00E40402" w:rsidRPr="009A08E1">
        <w:rPr>
          <w:rFonts w:ascii="Eras Medium ITC" w:hAnsi="Eras Medium ITC"/>
          <w:bCs/>
          <w:sz w:val="18"/>
          <w:szCs w:val="18"/>
        </w:rPr>
        <w:t xml:space="preserve">corsi di cucito </w:t>
      </w:r>
      <w:r w:rsidR="00D87649" w:rsidRPr="009A08E1">
        <w:rPr>
          <w:rFonts w:ascii="Eras Medium ITC" w:hAnsi="Eras Medium ITC"/>
          <w:bCs/>
          <w:sz w:val="18"/>
          <w:szCs w:val="18"/>
        </w:rPr>
        <w:t>per aiutare l’autonomia lavorativa femminile</w:t>
      </w:r>
      <w:r w:rsidR="009A755C" w:rsidRPr="009A08E1">
        <w:rPr>
          <w:rFonts w:ascii="Eras Medium ITC" w:hAnsi="Eras Medium ITC"/>
          <w:bCs/>
          <w:sz w:val="18"/>
          <w:szCs w:val="18"/>
        </w:rPr>
        <w:t xml:space="preserve">, </w:t>
      </w:r>
      <w:r w:rsidR="00743076" w:rsidRPr="009A08E1">
        <w:rPr>
          <w:rFonts w:ascii="Eras Medium ITC" w:hAnsi="Eras Medium ITC"/>
          <w:bCs/>
          <w:sz w:val="18"/>
          <w:szCs w:val="18"/>
        </w:rPr>
        <w:t>unità mobile sanitaria</w:t>
      </w:r>
      <w:r w:rsidR="00B33914" w:rsidRPr="009A08E1">
        <w:rPr>
          <w:rFonts w:ascii="Eras Medium ITC" w:hAnsi="Eras Medium ITC"/>
          <w:bCs/>
          <w:sz w:val="18"/>
          <w:szCs w:val="18"/>
        </w:rPr>
        <w:t xml:space="preserve">, coltivazione di zafferano da parte di una cooperativa femminile e tanti altri. Per saperne di più consulta il sito </w:t>
      </w:r>
      <w:hyperlink r:id="rId19" w:history="1">
        <w:r w:rsidR="00B33914" w:rsidRPr="009A08E1">
          <w:rPr>
            <w:rStyle w:val="Collegamentoipertestuale"/>
            <w:rFonts w:ascii="Eras Medium ITC" w:hAnsi="Eras Medium ITC"/>
            <w:bCs/>
            <w:sz w:val="18"/>
            <w:szCs w:val="18"/>
          </w:rPr>
          <w:t>www.cisda.it</w:t>
        </w:r>
      </w:hyperlink>
      <w:r w:rsidR="00B33914" w:rsidRPr="009A08E1">
        <w:rPr>
          <w:rFonts w:ascii="Eras Medium ITC" w:hAnsi="Eras Medium ITC"/>
          <w:bCs/>
          <w:sz w:val="18"/>
          <w:szCs w:val="18"/>
        </w:rPr>
        <w:t xml:space="preserve"> </w:t>
      </w:r>
      <w:r w:rsidR="000E7ADB" w:rsidRPr="009A08E1">
        <w:rPr>
          <w:rFonts w:ascii="Eras Medium ITC" w:hAnsi="Eras Medium ITC"/>
          <w:bCs/>
          <w:sz w:val="18"/>
          <w:szCs w:val="18"/>
        </w:rPr>
        <w:t xml:space="preserve">. Il CISDA gestisce anche </w:t>
      </w:r>
      <w:r w:rsidR="00304028" w:rsidRPr="009A08E1">
        <w:rPr>
          <w:rFonts w:ascii="Eras Medium ITC" w:hAnsi="Eras Medium ITC"/>
          <w:bCs/>
          <w:sz w:val="18"/>
          <w:szCs w:val="18"/>
        </w:rPr>
        <w:t xml:space="preserve">il sito </w:t>
      </w:r>
      <w:hyperlink r:id="rId20" w:history="1">
        <w:r w:rsidR="00304028" w:rsidRPr="009A08E1">
          <w:rPr>
            <w:rStyle w:val="Collegamentoipertestuale"/>
            <w:rFonts w:ascii="Eras Medium ITC" w:hAnsi="Eras Medium ITC"/>
            <w:bCs/>
            <w:sz w:val="18"/>
            <w:szCs w:val="18"/>
          </w:rPr>
          <w:t>www.osservatorioafghanistan.org</w:t>
        </w:r>
      </w:hyperlink>
      <w:r w:rsidR="00304028" w:rsidRPr="009A08E1">
        <w:rPr>
          <w:rFonts w:ascii="Eras Medium ITC" w:hAnsi="Eras Medium ITC"/>
          <w:bCs/>
          <w:sz w:val="18"/>
          <w:szCs w:val="18"/>
        </w:rPr>
        <w:t xml:space="preserve"> </w:t>
      </w:r>
      <w:r w:rsidR="00737385" w:rsidRPr="009A08E1">
        <w:rPr>
          <w:rFonts w:ascii="Eras Medium ITC" w:hAnsi="Eras Medium ITC"/>
          <w:bCs/>
          <w:sz w:val="18"/>
          <w:szCs w:val="18"/>
        </w:rPr>
        <w:t xml:space="preserve">una rassegna stampa di articoli che riguardano l’Afghanistan e alcuni altri argomenti che stanno particolarmente a cuore a CISDA. </w:t>
      </w:r>
      <w:r w:rsidR="006153BF" w:rsidRPr="006153BF">
        <w:rPr>
          <w:bCs/>
          <w:sz w:val="24"/>
          <w:szCs w:val="24"/>
        </w:rPr>
        <w:t> </w:t>
      </w:r>
    </w:p>
    <w:sectPr w:rsidR="006153BF" w:rsidRPr="00535AD6" w:rsidSect="00381B62">
      <w:headerReference w:type="default" r:id="rId21"/>
      <w:footerReference w:type="default" r:id="rId22"/>
      <w:pgSz w:w="11906" w:h="16838"/>
      <w:pgMar w:top="2410" w:right="1134" w:bottom="1701" w:left="1134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D70F5" w14:textId="77777777" w:rsidR="00A11963" w:rsidRDefault="00A11963" w:rsidP="00E853C3">
      <w:pPr>
        <w:spacing w:after="0" w:line="240" w:lineRule="auto"/>
      </w:pPr>
      <w:r>
        <w:separator/>
      </w:r>
    </w:p>
  </w:endnote>
  <w:endnote w:type="continuationSeparator" w:id="0">
    <w:p w14:paraId="0850436E" w14:textId="77777777" w:rsidR="00A11963" w:rsidRDefault="00A11963" w:rsidP="00E8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DF2BC" w14:textId="1773E80D" w:rsidR="00E853C3" w:rsidRDefault="00710E25">
    <w:pPr>
      <w:pStyle w:val="Pidipagina"/>
    </w:pPr>
    <w:r>
      <w:rPr>
        <w:noProof/>
      </w:rPr>
      <w:drawing>
        <wp:inline distT="0" distB="0" distL="0" distR="0" wp14:anchorId="5499F46B" wp14:editId="31428177">
          <wp:extent cx="6118860" cy="160020"/>
          <wp:effectExtent l="0" t="0" r="0" b="0"/>
          <wp:docPr id="1860723465" name="Immagine 1860723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6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3E3013" w14:textId="77777777" w:rsidR="00113705" w:rsidRPr="008075D8" w:rsidRDefault="00113705" w:rsidP="00113705">
    <w:pPr>
      <w:spacing w:after="0"/>
      <w:jc w:val="center"/>
      <w:rPr>
        <w:rFonts w:ascii="Arial Nova" w:hAnsi="Arial Nova"/>
        <w:b/>
        <w:bCs/>
      </w:rPr>
    </w:pPr>
    <w:r w:rsidRPr="008075D8">
      <w:rPr>
        <w:rFonts w:ascii="Arial Nova" w:hAnsi="Arial Nova"/>
        <w:b/>
        <w:bCs/>
      </w:rPr>
      <w:t>COORDINAMENTO ITALIANO SOSTEGNO DONNE AFGHANE E.T.S</w:t>
    </w:r>
  </w:p>
  <w:p w14:paraId="23C71448" w14:textId="77777777" w:rsidR="00113705" w:rsidRPr="008075D8" w:rsidRDefault="00113705" w:rsidP="00113705">
    <w:pPr>
      <w:spacing w:after="0"/>
      <w:jc w:val="center"/>
      <w:rPr>
        <w:rFonts w:ascii="Arial Nova" w:hAnsi="Arial Nova"/>
        <w:i/>
        <w:iCs/>
      </w:rPr>
    </w:pPr>
    <w:r w:rsidRPr="008075D8">
      <w:rPr>
        <w:rFonts w:ascii="Arial Nova" w:hAnsi="Arial Nova"/>
        <w:i/>
        <w:iCs/>
      </w:rPr>
      <w:t>Via dei Transiti, 1 – 2012</w:t>
    </w:r>
    <w:r>
      <w:rPr>
        <w:rFonts w:ascii="Arial Nova" w:hAnsi="Arial Nova"/>
        <w:i/>
        <w:iCs/>
      </w:rPr>
      <w:t>7</w:t>
    </w:r>
    <w:r w:rsidRPr="008075D8">
      <w:rPr>
        <w:rFonts w:ascii="Arial Nova" w:hAnsi="Arial Nova"/>
        <w:i/>
        <w:iCs/>
      </w:rPr>
      <w:t xml:space="preserve"> Milano</w:t>
    </w:r>
  </w:p>
  <w:p w14:paraId="2761DDA8" w14:textId="26D761F1" w:rsidR="00113705" w:rsidRPr="008075D8" w:rsidRDefault="00113705" w:rsidP="00113705">
    <w:pPr>
      <w:spacing w:after="0"/>
      <w:jc w:val="center"/>
      <w:rPr>
        <w:rFonts w:ascii="Arial Nova" w:hAnsi="Arial Nova"/>
      </w:rPr>
    </w:pPr>
    <w:r w:rsidRPr="005D548D">
      <w:rPr>
        <w:rFonts w:ascii="Arial Nova" w:hAnsi="Arial Nova"/>
      </w:rPr>
      <w:t>www.cisda.it</w:t>
    </w:r>
    <w:r w:rsidRPr="008075D8">
      <w:rPr>
        <w:rFonts w:ascii="Arial Nova" w:hAnsi="Arial Nova"/>
      </w:rPr>
      <w:t xml:space="preserve"> – </w:t>
    </w:r>
    <w:r w:rsidRPr="005D548D">
      <w:rPr>
        <w:rFonts w:ascii="Arial Nova" w:hAnsi="Arial Nova"/>
      </w:rPr>
      <w:t>www.osservatorioafghanistan.org</w:t>
    </w:r>
    <w:r w:rsidRPr="008075D8">
      <w:rPr>
        <w:rFonts w:ascii="Arial Nova" w:hAnsi="Arial Nova"/>
      </w:rPr>
      <w:t xml:space="preserve"> – </w:t>
    </w:r>
    <w:r w:rsidR="00CC5260" w:rsidRPr="00EC6D9F">
      <w:rPr>
        <w:rFonts w:ascii="Arial Nova" w:hAnsi="Arial Nova"/>
      </w:rPr>
      <w:t>cisdaets@cisda.it</w:t>
    </w:r>
  </w:p>
  <w:p w14:paraId="70814527" w14:textId="4B19C9EE" w:rsidR="00113705" w:rsidRPr="008075D8" w:rsidRDefault="00113705" w:rsidP="00113705">
    <w:pPr>
      <w:spacing w:after="0"/>
      <w:jc w:val="center"/>
      <w:rPr>
        <w:rFonts w:ascii="Arial Nova" w:hAnsi="Arial Nova"/>
        <w:lang w:val="en-GB"/>
      </w:rPr>
    </w:pPr>
    <w:r w:rsidRPr="008075D8">
      <w:rPr>
        <w:rFonts w:ascii="Arial Nova" w:hAnsi="Arial Nova"/>
        <w:lang w:val="en-GB"/>
      </w:rPr>
      <w:t>CF 9</w:t>
    </w:r>
    <w:r w:rsidR="00C86F20">
      <w:rPr>
        <w:rFonts w:ascii="Arial Nova" w:hAnsi="Arial Nova"/>
        <w:lang w:val="en-GB"/>
      </w:rPr>
      <w:t>7</w:t>
    </w:r>
    <w:r w:rsidRPr="008075D8">
      <w:rPr>
        <w:rFonts w:ascii="Arial Nova" w:hAnsi="Arial Nova"/>
        <w:lang w:val="en-GB"/>
      </w:rPr>
      <w:t>381410154 – IBAN IT</w:t>
    </w:r>
    <w:r>
      <w:rPr>
        <w:rFonts w:ascii="Arial Nova" w:hAnsi="Arial Nova"/>
        <w:lang w:val="en-GB"/>
      </w:rPr>
      <w:t>7</w:t>
    </w:r>
    <w:r w:rsidRPr="008075D8">
      <w:rPr>
        <w:rFonts w:ascii="Arial Nova" w:hAnsi="Arial Nova"/>
        <w:lang w:val="en-GB"/>
      </w:rPr>
      <w:t xml:space="preserve">4Y0501801600000011136660 – PayPal: </w:t>
    </w:r>
    <w:r w:rsidR="00EC6D9F" w:rsidRPr="00EC6D9F">
      <w:rPr>
        <w:rFonts w:ascii="Arial Nova" w:hAnsi="Arial Nova"/>
        <w:lang w:val="en-GB"/>
      </w:rPr>
      <w:t>cisdaets@cisda.it</w:t>
    </w:r>
  </w:p>
  <w:p w14:paraId="68925F0B" w14:textId="23A24502" w:rsidR="00E853C3" w:rsidRPr="00113705" w:rsidRDefault="00E853C3">
    <w:pPr>
      <w:pStyle w:val="Pidipagin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375B1" w14:textId="77777777" w:rsidR="00A11963" w:rsidRDefault="00A11963" w:rsidP="00E853C3">
      <w:pPr>
        <w:spacing w:after="0" w:line="240" w:lineRule="auto"/>
      </w:pPr>
      <w:r>
        <w:separator/>
      </w:r>
    </w:p>
  </w:footnote>
  <w:footnote w:type="continuationSeparator" w:id="0">
    <w:p w14:paraId="7B7C659C" w14:textId="77777777" w:rsidR="00A11963" w:rsidRDefault="00A11963" w:rsidP="00E8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E8C56" w14:textId="56EF7643" w:rsidR="00B839F7" w:rsidRDefault="00B839F7" w:rsidP="00B839F7">
    <w:pPr>
      <w:pStyle w:val="Intestazione"/>
      <w:ind w:left="1928"/>
    </w:pPr>
    <w:r>
      <w:t xml:space="preserve"> </w:t>
    </w:r>
    <w:r w:rsidRPr="00957F77">
      <w:rPr>
        <w:noProof/>
      </w:rPr>
      <w:drawing>
        <wp:inline distT="0" distB="0" distL="0" distR="0" wp14:anchorId="5FCA9680" wp14:editId="022215A7">
          <wp:extent cx="3817620" cy="906780"/>
          <wp:effectExtent l="0" t="0" r="0" b="7620"/>
          <wp:docPr id="90780371" name="Immagine 907803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7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</w:p>
  <w:p w14:paraId="43E32306" w14:textId="3076C1A4" w:rsidR="005420BA" w:rsidRPr="00B839F7" w:rsidRDefault="00B839F7" w:rsidP="00B839F7">
    <w:pPr>
      <w:pStyle w:val="Intestazione"/>
    </w:pPr>
    <w:r w:rsidRPr="00957F77">
      <w:rPr>
        <w:noProof/>
      </w:rPr>
      <w:drawing>
        <wp:inline distT="0" distB="0" distL="0" distR="0" wp14:anchorId="3D3AB2B5" wp14:editId="236D3AD5">
          <wp:extent cx="6118860" cy="160020"/>
          <wp:effectExtent l="0" t="0" r="0" b="0"/>
          <wp:docPr id="2006981035" name="Immagine 2006981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6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5BF0F59"/>
    <w:multiLevelType w:val="hybridMultilevel"/>
    <w:tmpl w:val="F656E028"/>
    <w:lvl w:ilvl="0" w:tplc="6D3E3F9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F396D"/>
    <w:multiLevelType w:val="hybridMultilevel"/>
    <w:tmpl w:val="A2CE5D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7133"/>
    <w:multiLevelType w:val="hybridMultilevel"/>
    <w:tmpl w:val="FCB2C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862DC"/>
    <w:multiLevelType w:val="hybridMultilevel"/>
    <w:tmpl w:val="2820C1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22D1D"/>
    <w:multiLevelType w:val="multilevel"/>
    <w:tmpl w:val="F1C6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BC5796"/>
    <w:multiLevelType w:val="hybridMultilevel"/>
    <w:tmpl w:val="9FC27A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4994"/>
    <w:multiLevelType w:val="hybridMultilevel"/>
    <w:tmpl w:val="E5A44E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B5EDD"/>
    <w:multiLevelType w:val="hybridMultilevel"/>
    <w:tmpl w:val="250EEC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178EE"/>
    <w:multiLevelType w:val="multilevel"/>
    <w:tmpl w:val="01E2904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72464B"/>
    <w:multiLevelType w:val="hybridMultilevel"/>
    <w:tmpl w:val="AC9A3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82905"/>
    <w:multiLevelType w:val="hybridMultilevel"/>
    <w:tmpl w:val="B06A4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75C04"/>
    <w:multiLevelType w:val="hybridMultilevel"/>
    <w:tmpl w:val="351CCC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C4AA3"/>
    <w:multiLevelType w:val="hybridMultilevel"/>
    <w:tmpl w:val="3506A63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F72A1"/>
    <w:multiLevelType w:val="hybridMultilevel"/>
    <w:tmpl w:val="A4E696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30969"/>
    <w:multiLevelType w:val="hybridMultilevel"/>
    <w:tmpl w:val="66C06A8A"/>
    <w:lvl w:ilvl="0" w:tplc="6D3E3F9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C2CE0"/>
    <w:multiLevelType w:val="hybridMultilevel"/>
    <w:tmpl w:val="AE3E26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746213">
    <w:abstractNumId w:val="0"/>
  </w:num>
  <w:num w:numId="2" w16cid:durableId="1666008733">
    <w:abstractNumId w:val="1"/>
  </w:num>
  <w:num w:numId="3" w16cid:durableId="1556429975">
    <w:abstractNumId w:val="2"/>
  </w:num>
  <w:num w:numId="4" w16cid:durableId="745150636">
    <w:abstractNumId w:val="3"/>
  </w:num>
  <w:num w:numId="5" w16cid:durableId="1761639223">
    <w:abstractNumId w:val="8"/>
  </w:num>
  <w:num w:numId="6" w16cid:durableId="2705091">
    <w:abstractNumId w:val="17"/>
  </w:num>
  <w:num w:numId="7" w16cid:durableId="1510372027">
    <w:abstractNumId w:val="18"/>
  </w:num>
  <w:num w:numId="8" w16cid:durableId="1203904406">
    <w:abstractNumId w:val="4"/>
  </w:num>
  <w:num w:numId="9" w16cid:durableId="1836603315">
    <w:abstractNumId w:val="9"/>
  </w:num>
  <w:num w:numId="10" w16cid:durableId="1005476139">
    <w:abstractNumId w:val="7"/>
  </w:num>
  <w:num w:numId="11" w16cid:durableId="938299043">
    <w:abstractNumId w:val="5"/>
  </w:num>
  <w:num w:numId="12" w16cid:durableId="1095636910">
    <w:abstractNumId w:val="15"/>
  </w:num>
  <w:num w:numId="13" w16cid:durableId="1292829463">
    <w:abstractNumId w:val="10"/>
  </w:num>
  <w:num w:numId="14" w16cid:durableId="2085179649">
    <w:abstractNumId w:val="13"/>
  </w:num>
  <w:num w:numId="15" w16cid:durableId="1281258004">
    <w:abstractNumId w:val="11"/>
  </w:num>
  <w:num w:numId="16" w16cid:durableId="1387342158">
    <w:abstractNumId w:val="19"/>
  </w:num>
  <w:num w:numId="17" w16cid:durableId="1575047330">
    <w:abstractNumId w:val="6"/>
  </w:num>
  <w:num w:numId="18" w16cid:durableId="863517890">
    <w:abstractNumId w:val="16"/>
  </w:num>
  <w:num w:numId="19" w16cid:durableId="285157738">
    <w:abstractNumId w:val="12"/>
  </w:num>
  <w:num w:numId="20" w16cid:durableId="13903466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EDC"/>
    <w:rsid w:val="00007EAD"/>
    <w:rsid w:val="0001098A"/>
    <w:rsid w:val="00030962"/>
    <w:rsid w:val="00035B48"/>
    <w:rsid w:val="000935C4"/>
    <w:rsid w:val="00096B87"/>
    <w:rsid w:val="000C02A4"/>
    <w:rsid w:val="000D10BD"/>
    <w:rsid w:val="000E7ADB"/>
    <w:rsid w:val="000F2D22"/>
    <w:rsid w:val="00101F8E"/>
    <w:rsid w:val="00113705"/>
    <w:rsid w:val="001669D7"/>
    <w:rsid w:val="00183BC2"/>
    <w:rsid w:val="00196AB9"/>
    <w:rsid w:val="001B433D"/>
    <w:rsid w:val="001D3040"/>
    <w:rsid w:val="002025CC"/>
    <w:rsid w:val="00212080"/>
    <w:rsid w:val="002203A0"/>
    <w:rsid w:val="002329FB"/>
    <w:rsid w:val="00232F70"/>
    <w:rsid w:val="002602DB"/>
    <w:rsid w:val="00281233"/>
    <w:rsid w:val="00286BFD"/>
    <w:rsid w:val="00294672"/>
    <w:rsid w:val="002E549E"/>
    <w:rsid w:val="00300636"/>
    <w:rsid w:val="00304028"/>
    <w:rsid w:val="00306122"/>
    <w:rsid w:val="0032190C"/>
    <w:rsid w:val="003271F6"/>
    <w:rsid w:val="003427F4"/>
    <w:rsid w:val="003548B6"/>
    <w:rsid w:val="00356567"/>
    <w:rsid w:val="0036485D"/>
    <w:rsid w:val="00381B62"/>
    <w:rsid w:val="00382437"/>
    <w:rsid w:val="003B687C"/>
    <w:rsid w:val="003D43A2"/>
    <w:rsid w:val="00445F6F"/>
    <w:rsid w:val="004633E7"/>
    <w:rsid w:val="004835AB"/>
    <w:rsid w:val="00485F3C"/>
    <w:rsid w:val="00486333"/>
    <w:rsid w:val="00491132"/>
    <w:rsid w:val="0049152D"/>
    <w:rsid w:val="004C2A19"/>
    <w:rsid w:val="004C34D1"/>
    <w:rsid w:val="004C772E"/>
    <w:rsid w:val="00512511"/>
    <w:rsid w:val="00514732"/>
    <w:rsid w:val="00535AD6"/>
    <w:rsid w:val="005401B2"/>
    <w:rsid w:val="005420BA"/>
    <w:rsid w:val="00576113"/>
    <w:rsid w:val="00586DF3"/>
    <w:rsid w:val="00597818"/>
    <w:rsid w:val="005A5E5B"/>
    <w:rsid w:val="005B48CD"/>
    <w:rsid w:val="005E33EC"/>
    <w:rsid w:val="005E43EC"/>
    <w:rsid w:val="005F7159"/>
    <w:rsid w:val="006015F8"/>
    <w:rsid w:val="006153BF"/>
    <w:rsid w:val="006846CF"/>
    <w:rsid w:val="006C20F5"/>
    <w:rsid w:val="006E1857"/>
    <w:rsid w:val="00710E25"/>
    <w:rsid w:val="0071792A"/>
    <w:rsid w:val="00737385"/>
    <w:rsid w:val="00743076"/>
    <w:rsid w:val="007648C7"/>
    <w:rsid w:val="007D0705"/>
    <w:rsid w:val="007D62EA"/>
    <w:rsid w:val="0081325C"/>
    <w:rsid w:val="00814C07"/>
    <w:rsid w:val="00824963"/>
    <w:rsid w:val="008257A5"/>
    <w:rsid w:val="00825CAB"/>
    <w:rsid w:val="008260A8"/>
    <w:rsid w:val="008D3F84"/>
    <w:rsid w:val="008F4062"/>
    <w:rsid w:val="009507E8"/>
    <w:rsid w:val="00964066"/>
    <w:rsid w:val="009801CF"/>
    <w:rsid w:val="009A08E1"/>
    <w:rsid w:val="009A755C"/>
    <w:rsid w:val="009B2028"/>
    <w:rsid w:val="009B33B8"/>
    <w:rsid w:val="009E1977"/>
    <w:rsid w:val="00A07870"/>
    <w:rsid w:val="00A11963"/>
    <w:rsid w:val="00A27232"/>
    <w:rsid w:val="00A463A6"/>
    <w:rsid w:val="00A67BC9"/>
    <w:rsid w:val="00AF637E"/>
    <w:rsid w:val="00B05823"/>
    <w:rsid w:val="00B33914"/>
    <w:rsid w:val="00B35017"/>
    <w:rsid w:val="00B620DA"/>
    <w:rsid w:val="00B839F7"/>
    <w:rsid w:val="00B90150"/>
    <w:rsid w:val="00BA01A5"/>
    <w:rsid w:val="00BB5BB0"/>
    <w:rsid w:val="00BC783F"/>
    <w:rsid w:val="00C257F2"/>
    <w:rsid w:val="00C4576E"/>
    <w:rsid w:val="00C8375C"/>
    <w:rsid w:val="00C8649E"/>
    <w:rsid w:val="00C86F20"/>
    <w:rsid w:val="00C94816"/>
    <w:rsid w:val="00CB31DC"/>
    <w:rsid w:val="00CC5260"/>
    <w:rsid w:val="00D05FD8"/>
    <w:rsid w:val="00D069CA"/>
    <w:rsid w:val="00D3715F"/>
    <w:rsid w:val="00D50C80"/>
    <w:rsid w:val="00D53260"/>
    <w:rsid w:val="00D87649"/>
    <w:rsid w:val="00D87685"/>
    <w:rsid w:val="00DB52C8"/>
    <w:rsid w:val="00DE11AA"/>
    <w:rsid w:val="00E0511C"/>
    <w:rsid w:val="00E102C2"/>
    <w:rsid w:val="00E1475D"/>
    <w:rsid w:val="00E40402"/>
    <w:rsid w:val="00E50EBC"/>
    <w:rsid w:val="00E53AF3"/>
    <w:rsid w:val="00E53C45"/>
    <w:rsid w:val="00E57A71"/>
    <w:rsid w:val="00E853C3"/>
    <w:rsid w:val="00EA2512"/>
    <w:rsid w:val="00EC110A"/>
    <w:rsid w:val="00EC6D9F"/>
    <w:rsid w:val="00EF0B9F"/>
    <w:rsid w:val="00F4574D"/>
    <w:rsid w:val="00F65893"/>
    <w:rsid w:val="00F70191"/>
    <w:rsid w:val="00FC69AB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5240D"/>
  <w15:chartTrackingRefBased/>
  <w15:docId w15:val="{A2A931AC-959B-4D7B-ABCD-FC6C2DA1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24963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Arial" w:eastAsia="Times New Roman" w:hAnsi="Arial" w:cs="Arial"/>
      <w:b/>
      <w:iCs/>
      <w:sz w:val="36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824963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24963"/>
    <w:pPr>
      <w:keepNext/>
      <w:keepLines/>
      <w:spacing w:before="40" w:after="0" w:line="240" w:lineRule="auto"/>
      <w:jc w:val="center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53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53C3"/>
  </w:style>
  <w:style w:type="paragraph" w:styleId="Pidipagina">
    <w:name w:val="footer"/>
    <w:basedOn w:val="Normale"/>
    <w:link w:val="PidipaginaCarattere"/>
    <w:uiPriority w:val="99"/>
    <w:unhideWhenUsed/>
    <w:rsid w:val="00E853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53C3"/>
  </w:style>
  <w:style w:type="character" w:customStyle="1" w:styleId="Titolo1Carattere">
    <w:name w:val="Titolo 1 Carattere"/>
    <w:basedOn w:val="Carpredefinitoparagrafo"/>
    <w:link w:val="Titolo1"/>
    <w:rsid w:val="00824963"/>
    <w:rPr>
      <w:rFonts w:ascii="Arial" w:eastAsia="Times New Roman" w:hAnsi="Arial" w:cs="Arial"/>
      <w:b/>
      <w:iCs/>
      <w:sz w:val="36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824963"/>
    <w:rPr>
      <w:rFonts w:ascii="Arial" w:eastAsia="Times New Roman" w:hAnsi="Arial" w:cs="Arial"/>
      <w:b/>
      <w:sz w:val="20"/>
      <w:szCs w:val="20"/>
      <w:lang w:eastAsia="ar-SA"/>
    </w:rPr>
  </w:style>
  <w:style w:type="character" w:styleId="Collegamentoipertestuale">
    <w:name w:val="Hyperlink"/>
    <w:basedOn w:val="Carpredefinitoparagrafo"/>
    <w:rsid w:val="005F715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5F7159"/>
    <w:pPr>
      <w:suppressAutoHyphens/>
      <w:spacing w:after="0" w:line="240" w:lineRule="auto"/>
    </w:pPr>
    <w:rPr>
      <w:rFonts w:ascii="Arial" w:eastAsia="Times New Roman" w:hAnsi="Arial" w:cs="Arial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5F7159"/>
    <w:rPr>
      <w:rFonts w:ascii="Arial" w:eastAsia="Times New Roman" w:hAnsi="Arial" w:cs="Arial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24963"/>
    <w:rPr>
      <w:rFonts w:eastAsiaTheme="majorEastAsia" w:cstheme="majorBidi"/>
      <w:color w:val="1F3763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24963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05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CC5260"/>
    <w:rPr>
      <w:color w:val="605E5C"/>
      <w:shd w:val="clear" w:color="auto" w:fill="E1DFDD"/>
    </w:rPr>
  </w:style>
  <w:style w:type="paragraph" w:customStyle="1" w:styleId="Textbody">
    <w:name w:val="Text body"/>
    <w:basedOn w:val="Normale"/>
    <w:qFormat/>
    <w:rsid w:val="006846CF"/>
    <w:pPr>
      <w:suppressAutoHyphens/>
      <w:spacing w:after="140" w:line="276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isda.it/controinformazione/news-e-comunicati/doha-3-la-prima-volta-dei-talebani/" TargetMode="External"/><Relationship Id="rId18" Type="http://schemas.openxmlformats.org/officeDocument/2006/relationships/hyperlink" Target="https://www.cisda.it/media/documentazione-e-tesi-di-laurea/il-crimine-dellapartheid-di-genere-come-crimine-contro-lumanita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cisda.it/media/documentazione-e-tesi-di-laurea/il-crimine-dellapartheid-di-genere-come-crimine-contro-lumanita/" TargetMode="External"/><Relationship Id="rId17" Type="http://schemas.openxmlformats.org/officeDocument/2006/relationships/hyperlink" Target="https://www.cisda.it/media/documentazione-e-tesi-di-laurea/lettera-allonu-per-il-riconoscimento-dellapartheid-di-genere-come-crimine-contro-lumanit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isda.it/campagne-e-petizioni/stop-fondamentalismi-stop-apartheid-di-genere/" TargetMode="External"/><Relationship Id="rId20" Type="http://schemas.openxmlformats.org/officeDocument/2006/relationships/hyperlink" Target="http://www.osservatorioafghanistan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isda.it/controinformazione/articoli/i-russi-sono-davvero-i-piu-cattivi-di-tutti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rete@cisda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isda.it/controinformazione/articoli/non-di-solo-fondamentalismo-vivono-i-talebani-tra-oppressione-corruzione-e-un-fiume-di-denaro/" TargetMode="External"/><Relationship Id="rId19" Type="http://schemas.openxmlformats.org/officeDocument/2006/relationships/hyperlink" Target="http://www.cisda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isda.it/controinformazione/dossier-afghanistan-i-diritti-negati-delle-donne-afghane/" TargetMode="External"/><Relationship Id="rId14" Type="http://schemas.openxmlformats.org/officeDocument/2006/relationships/hyperlink" Target="https://www.cisda.it/controinformazione/articoli/che-peccato-meryl-streep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E13596-8815-9744-8EB4-AFE0AA152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miriana.riva@libero.it</dc:creator>
  <cp:keywords/>
  <dc:description/>
  <cp:lastModifiedBy>Patrizia Fabbri</cp:lastModifiedBy>
  <cp:revision>36</cp:revision>
  <dcterms:created xsi:type="dcterms:W3CDTF">2024-11-18T14:28:00Z</dcterms:created>
  <dcterms:modified xsi:type="dcterms:W3CDTF">2024-12-05T15:24:00Z</dcterms:modified>
</cp:coreProperties>
</file>